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07EFA" w14:textId="4C5D13BE" w:rsidR="00814A31" w:rsidRPr="00BA23BE" w:rsidRDefault="00814A31" w:rsidP="00D32411">
      <w:pPr>
        <w:spacing w:after="360"/>
        <w:ind w:right="-301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 w:rsidRPr="00641571">
        <w:rPr>
          <w:rFonts w:ascii="Tahoma" w:eastAsia="Lucida Sans Unicode" w:hAnsi="Tahoma" w:cs="Tahoma"/>
          <w:kern w:val="3"/>
          <w:lang w:eastAsia="zh-CN"/>
        </w:rPr>
        <w:t>Gmina Mszana</w:t>
      </w:r>
      <w:bookmarkEnd w:id="0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  <w:t xml:space="preserve">     </w:t>
      </w:r>
      <w:proofErr w:type="spellStart"/>
      <w:r w:rsidRPr="003D6E4A">
        <w:rPr>
          <w:rFonts w:ascii="Tahoma" w:eastAsia="Calibri" w:hAnsi="Tahoma" w:cs="Tahoma"/>
          <w:kern w:val="0"/>
          <w:szCs w:val="22"/>
          <w:lang w:eastAsia="en-US"/>
        </w:rPr>
        <w:t>Mszana</w:t>
      </w:r>
      <w:proofErr w:type="spellEnd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, </w:t>
      </w:r>
      <w:r w:rsidR="00C43685">
        <w:rPr>
          <w:rFonts w:ascii="Tahoma" w:eastAsia="Calibri" w:hAnsi="Tahoma" w:cs="Tahoma"/>
          <w:kern w:val="0"/>
          <w:szCs w:val="22"/>
          <w:lang w:eastAsia="en-US"/>
        </w:rPr>
        <w:t>0</w:t>
      </w:r>
      <w:r w:rsidR="000700F1">
        <w:rPr>
          <w:rFonts w:ascii="Tahoma" w:eastAsia="Calibri" w:hAnsi="Tahoma" w:cs="Tahoma"/>
          <w:kern w:val="0"/>
          <w:szCs w:val="22"/>
          <w:lang w:eastAsia="en-US"/>
        </w:rPr>
        <w:t>8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C43685">
        <w:rPr>
          <w:rFonts w:ascii="Tahoma" w:eastAsia="Calibri" w:hAnsi="Tahoma" w:cs="Tahoma"/>
          <w:kern w:val="0"/>
          <w:szCs w:val="22"/>
          <w:lang w:eastAsia="en-US"/>
        </w:rPr>
        <w:t>8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01D5C362" w14:textId="4E579768" w:rsidR="00C43685" w:rsidRDefault="00C43685" w:rsidP="00B36F87">
      <w:pPr>
        <w:spacing w:after="480" w:line="276" w:lineRule="auto"/>
        <w:ind w:left="992" w:hanging="992"/>
        <w:jc w:val="center"/>
        <w:rPr>
          <w:rFonts w:ascii="Tahoma" w:hAnsi="Tahoma" w:cs="Tahoma"/>
          <w:b/>
        </w:rPr>
      </w:pPr>
      <w:r w:rsidRPr="00EB2C43">
        <w:rPr>
          <w:rFonts w:ascii="Tahoma" w:hAnsi="Tahoma" w:cs="Tahoma"/>
          <w:b/>
        </w:rPr>
        <w:t>INFORMACJA O WYBORZE NAJKORZYSTNIEJSZEJ OFERTY</w:t>
      </w:r>
    </w:p>
    <w:p w14:paraId="75772026" w14:textId="6BF240E4" w:rsidR="00814A31" w:rsidRPr="00A22092" w:rsidRDefault="00814A31" w:rsidP="00814A31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 w:rsidR="000700F1">
        <w:rPr>
          <w:rFonts w:ascii="Tahoma" w:eastAsia="Calibri" w:hAnsi="Tahoma" w:cs="Tahoma"/>
          <w:kern w:val="0"/>
          <w:szCs w:val="22"/>
          <w:lang w:eastAsia="en-US"/>
        </w:rPr>
        <w:t>„</w:t>
      </w:r>
      <w:r>
        <w:rPr>
          <w:rFonts w:ascii="Tahoma" w:eastAsia="Calibri" w:hAnsi="Tahoma" w:cs="Tahoma"/>
          <w:kern w:val="0"/>
          <w:szCs w:val="22"/>
          <w:lang w:eastAsia="en-US"/>
        </w:rPr>
        <w:t>Dostawę sprzętu komputerowego</w:t>
      </w:r>
      <w:r w:rsidR="00D13C2F">
        <w:rPr>
          <w:rFonts w:ascii="Tahoma" w:eastAsia="Calibri" w:hAnsi="Tahoma" w:cs="Tahoma"/>
          <w:kern w:val="0"/>
          <w:szCs w:val="22"/>
          <w:lang w:eastAsia="en-US"/>
        </w:rPr>
        <w:t xml:space="preserve"> w ramach projektu </w:t>
      </w:r>
      <w:r w:rsidR="000700F1">
        <w:rPr>
          <w:rFonts w:ascii="Tahoma" w:eastAsia="Calibri" w:hAnsi="Tahoma" w:cs="Tahoma"/>
          <w:kern w:val="0"/>
          <w:szCs w:val="22"/>
          <w:lang w:eastAsia="en-US"/>
        </w:rPr>
        <w:t>grantowego – GRANTY PPGR</w:t>
      </w:r>
      <w:r w:rsidR="00D13C2F">
        <w:rPr>
          <w:rFonts w:ascii="Tahoma" w:eastAsia="Calibri" w:hAnsi="Tahoma" w:cs="Tahoma"/>
          <w:kern w:val="0"/>
          <w:szCs w:val="22"/>
          <w:lang w:eastAsia="en-US"/>
        </w:rPr>
        <w:t>”</w:t>
      </w:r>
      <w:r w:rsidR="002950EA">
        <w:rPr>
          <w:rFonts w:ascii="Tahoma" w:eastAsia="Calibri" w:hAnsi="Tahoma" w:cs="Tahoma"/>
          <w:kern w:val="0"/>
          <w:szCs w:val="22"/>
          <w:lang w:eastAsia="en-US"/>
        </w:rPr>
        <w:t xml:space="preserve"> – II postępowanie</w:t>
      </w:r>
    </w:p>
    <w:p w14:paraId="44297840" w14:textId="0D048759" w:rsidR="00C43685" w:rsidRDefault="00C43685" w:rsidP="00C43685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Działając na podstawie art. 253 ust. 1 i 2 ustawy z dnia 11 września 2019r. Prawo zamówień publicznych (</w:t>
      </w:r>
      <w:proofErr w:type="spellStart"/>
      <w:r w:rsidRPr="00EB2C43">
        <w:rPr>
          <w:rFonts w:ascii="Tahoma" w:hAnsi="Tahoma" w:cs="Tahoma"/>
        </w:rPr>
        <w:t>t.j</w:t>
      </w:r>
      <w:proofErr w:type="spellEnd"/>
      <w:r w:rsidRPr="00EB2C43">
        <w:rPr>
          <w:rFonts w:ascii="Tahoma" w:hAnsi="Tahoma" w:cs="Tahoma"/>
        </w:rPr>
        <w:t>. Dz. U. 2021 poz. 1129) Zamawiający informuje, że dokonał wyboru najkorzystniejszej oferty</w:t>
      </w:r>
      <w:r>
        <w:rPr>
          <w:rFonts w:ascii="Tahoma" w:hAnsi="Tahoma" w:cs="Tahoma"/>
        </w:rPr>
        <w:t>.</w:t>
      </w:r>
    </w:p>
    <w:p w14:paraId="25B652ED" w14:textId="77777777" w:rsidR="00C43685" w:rsidRPr="00EB2C43" w:rsidRDefault="00C43685" w:rsidP="00C43685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Jako najkorzystniejszą wybrano ofertę:</w:t>
      </w:r>
    </w:p>
    <w:p w14:paraId="5E9811AE" w14:textId="365874EF" w:rsidR="00C43685" w:rsidRPr="00EB2C43" w:rsidRDefault="000700F1" w:rsidP="00C43685">
      <w:pPr>
        <w:rPr>
          <w:rFonts w:ascii="Tahoma" w:hAnsi="Tahoma" w:cs="Tahoma"/>
          <w:b/>
          <w:bCs/>
        </w:rPr>
      </w:pPr>
      <w:proofErr w:type="spellStart"/>
      <w:r>
        <w:rPr>
          <w:rFonts w:ascii="Tahoma" w:hAnsi="Tahoma" w:cs="Tahoma"/>
          <w:b/>
          <w:bCs/>
        </w:rPr>
        <w:t>Nbit</w:t>
      </w:r>
      <w:proofErr w:type="spellEnd"/>
      <w:r>
        <w:rPr>
          <w:rFonts w:ascii="Tahoma" w:hAnsi="Tahoma" w:cs="Tahoma"/>
          <w:b/>
          <w:bCs/>
        </w:rPr>
        <w:t xml:space="preserve"> Jarosław Jenczmionka Sp. z o.o.</w:t>
      </w:r>
    </w:p>
    <w:p w14:paraId="0AEB3A46" w14:textId="47428725" w:rsidR="00C43685" w:rsidRPr="00EB2C43" w:rsidRDefault="00C43685" w:rsidP="00D32411">
      <w:pPr>
        <w:spacing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ul. </w:t>
      </w:r>
      <w:r w:rsidR="000700F1">
        <w:rPr>
          <w:rFonts w:ascii="Tahoma" w:hAnsi="Tahoma" w:cs="Tahoma"/>
          <w:b/>
          <w:bCs/>
        </w:rPr>
        <w:t>Plebańska 3/8</w:t>
      </w:r>
      <w:r w:rsidR="00B039F0">
        <w:rPr>
          <w:rFonts w:ascii="Tahoma" w:hAnsi="Tahoma" w:cs="Tahoma"/>
          <w:b/>
          <w:bCs/>
        </w:rPr>
        <w:t>, 4</w:t>
      </w:r>
      <w:r w:rsidR="000700F1">
        <w:rPr>
          <w:rFonts w:ascii="Tahoma" w:hAnsi="Tahoma" w:cs="Tahoma"/>
          <w:b/>
          <w:bCs/>
        </w:rPr>
        <w:t>4</w:t>
      </w:r>
      <w:r w:rsidR="00B039F0">
        <w:rPr>
          <w:rFonts w:ascii="Tahoma" w:hAnsi="Tahoma" w:cs="Tahoma"/>
          <w:b/>
          <w:bCs/>
        </w:rPr>
        <w:t>-</w:t>
      </w:r>
      <w:r w:rsidR="000700F1">
        <w:rPr>
          <w:rFonts w:ascii="Tahoma" w:hAnsi="Tahoma" w:cs="Tahoma"/>
          <w:b/>
          <w:bCs/>
        </w:rPr>
        <w:t>100</w:t>
      </w:r>
      <w:r w:rsidR="00B039F0">
        <w:rPr>
          <w:rFonts w:ascii="Tahoma" w:hAnsi="Tahoma" w:cs="Tahoma"/>
          <w:b/>
          <w:bCs/>
        </w:rPr>
        <w:t xml:space="preserve"> </w:t>
      </w:r>
      <w:r w:rsidR="000700F1">
        <w:rPr>
          <w:rFonts w:ascii="Tahoma" w:hAnsi="Tahoma" w:cs="Tahoma"/>
          <w:b/>
          <w:bCs/>
        </w:rPr>
        <w:t>Gliwice</w:t>
      </w:r>
    </w:p>
    <w:p w14:paraId="7D273EC8" w14:textId="28BA2BAE" w:rsidR="00C43685" w:rsidRPr="00EB2C43" w:rsidRDefault="00C43685" w:rsidP="00C43685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  <w:r w:rsidR="000700F1">
        <w:rPr>
          <w:rFonts w:ascii="Tahoma" w:hAnsi="Tahoma" w:cs="Tahoma"/>
          <w:b/>
          <w:bCs/>
        </w:rPr>
        <w:t>12.238,50</w:t>
      </w:r>
      <w:r w:rsidRPr="00EB2C43">
        <w:rPr>
          <w:rFonts w:ascii="Tahoma" w:hAnsi="Tahoma" w:cs="Tahoma"/>
          <w:b/>
          <w:bCs/>
        </w:rPr>
        <w:t xml:space="preserve"> zł brutto</w:t>
      </w:r>
    </w:p>
    <w:p w14:paraId="65A07710" w14:textId="77777777" w:rsidR="00C43685" w:rsidRPr="00EB2C43" w:rsidRDefault="00C43685" w:rsidP="00C43685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58049D1E" w14:textId="77777777" w:rsidR="00C43685" w:rsidRPr="00EB2C43" w:rsidRDefault="00C43685" w:rsidP="00C43685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440C6EDA" w14:textId="77777777" w:rsidR="00C43685" w:rsidRPr="00EB2C43" w:rsidRDefault="00C43685" w:rsidP="00C43685">
      <w:pPr>
        <w:spacing w:line="276" w:lineRule="auto"/>
        <w:jc w:val="both"/>
        <w:rPr>
          <w:rFonts w:ascii="Tahoma" w:hAnsi="Tahoma" w:cs="Tahoma"/>
        </w:rPr>
      </w:pPr>
    </w:p>
    <w:p w14:paraId="2C056AB4" w14:textId="1E6E086D" w:rsidR="00C43685" w:rsidRDefault="00C43685" w:rsidP="00C43685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</w:t>
      </w:r>
      <w:r w:rsidR="000700F1">
        <w:rPr>
          <w:rFonts w:ascii="Tahoma" w:hAnsi="Tahoma" w:cs="Tahoma"/>
        </w:rPr>
        <w:t>rtom</w:t>
      </w:r>
      <w:r w:rsidRPr="00EB2C43">
        <w:rPr>
          <w:rFonts w:ascii="Tahoma" w:hAnsi="Tahoma" w:cs="Tahoma"/>
        </w:rPr>
        <w:t xml:space="preserve"> przedstawia się następująco (cena – 60%, </w:t>
      </w:r>
      <w:r w:rsidR="000700F1">
        <w:rPr>
          <w:rFonts w:ascii="Tahoma" w:hAnsi="Tahoma" w:cs="Tahoma"/>
        </w:rPr>
        <w:t>termin gwarancji</w:t>
      </w:r>
      <w:r w:rsidRPr="00EB2C43">
        <w:rPr>
          <w:rFonts w:ascii="Tahoma" w:hAnsi="Tahoma" w:cs="Tahoma"/>
        </w:rPr>
        <w:t xml:space="preserve"> – 40%)</w:t>
      </w:r>
    </w:p>
    <w:p w14:paraId="66DB3622" w14:textId="77777777" w:rsidR="00C43685" w:rsidRDefault="00C43685" w:rsidP="00C43685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4421"/>
        <w:gridCol w:w="1249"/>
        <w:gridCol w:w="1681"/>
        <w:gridCol w:w="1334"/>
      </w:tblGrid>
      <w:tr w:rsidR="00C43685" w:rsidRPr="00A904E7" w14:paraId="4FD63B68" w14:textId="77777777" w:rsidTr="000700F1">
        <w:trPr>
          <w:jc w:val="center"/>
        </w:trPr>
        <w:tc>
          <w:tcPr>
            <w:tcW w:w="760" w:type="dxa"/>
            <w:vAlign w:val="center"/>
          </w:tcPr>
          <w:p w14:paraId="02B89FC8" w14:textId="77777777" w:rsidR="00C43685" w:rsidRPr="00EB2C43" w:rsidRDefault="00C43685" w:rsidP="00D3674C">
            <w:pPr>
              <w:pStyle w:val="Nagwek4"/>
              <w:ind w:left="0"/>
              <w:rPr>
                <w:sz w:val="18"/>
                <w:szCs w:val="18"/>
              </w:rPr>
            </w:pPr>
            <w:bookmarkStart w:id="1" w:name="_Hlk110245534"/>
            <w:r w:rsidRPr="00EB2C43">
              <w:rPr>
                <w:sz w:val="18"/>
                <w:szCs w:val="18"/>
              </w:rPr>
              <w:t>Nr oferty</w:t>
            </w:r>
          </w:p>
        </w:tc>
        <w:tc>
          <w:tcPr>
            <w:tcW w:w="4421" w:type="dxa"/>
            <w:vAlign w:val="center"/>
          </w:tcPr>
          <w:p w14:paraId="7FD65E92" w14:textId="77777777" w:rsidR="00C43685" w:rsidRPr="00EB2C43" w:rsidRDefault="00C43685" w:rsidP="00D32411">
            <w:pPr>
              <w:pStyle w:val="Nagwek4"/>
              <w:ind w:left="-55"/>
              <w:rPr>
                <w:sz w:val="18"/>
                <w:szCs w:val="18"/>
              </w:rPr>
            </w:pPr>
            <w:r w:rsidRPr="00EB2C43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249" w:type="dxa"/>
            <w:vAlign w:val="center"/>
          </w:tcPr>
          <w:p w14:paraId="5DF6F99B" w14:textId="77777777" w:rsidR="00C43685" w:rsidRPr="00EB2C43" w:rsidRDefault="00C43685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66D295BC" w14:textId="77777777" w:rsidR="00C43685" w:rsidRPr="00EB2C43" w:rsidRDefault="00C43685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  <w:tc>
          <w:tcPr>
            <w:tcW w:w="1681" w:type="dxa"/>
            <w:vAlign w:val="center"/>
          </w:tcPr>
          <w:p w14:paraId="37C732C0" w14:textId="103440D1" w:rsidR="00C43685" w:rsidRPr="00EB2C43" w:rsidRDefault="00C43685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  <w:r w:rsidRPr="00EB2C43">
              <w:rPr>
                <w:rFonts w:ascii="Tahoma" w:hAnsi="Tahoma" w:cs="Tahoma"/>
                <w:sz w:val="18"/>
                <w:szCs w:val="18"/>
              </w:rPr>
              <w:br/>
              <w:t xml:space="preserve">w kryterium </w:t>
            </w:r>
            <w:r w:rsidR="00101C6B">
              <w:rPr>
                <w:rFonts w:ascii="Tahoma" w:hAnsi="Tahoma" w:cs="Tahoma"/>
                <w:sz w:val="18"/>
                <w:szCs w:val="18"/>
              </w:rPr>
              <w:t>termin gwarancji</w:t>
            </w:r>
          </w:p>
        </w:tc>
        <w:tc>
          <w:tcPr>
            <w:tcW w:w="1334" w:type="dxa"/>
            <w:vAlign w:val="center"/>
          </w:tcPr>
          <w:p w14:paraId="6FF2C757" w14:textId="77777777" w:rsidR="00C43685" w:rsidRPr="00EB2C43" w:rsidRDefault="00C43685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Razem liczba punktów</w:t>
            </w:r>
          </w:p>
        </w:tc>
      </w:tr>
      <w:tr w:rsidR="000700F1" w:rsidRPr="00AE3121" w14:paraId="38B281F0" w14:textId="77777777" w:rsidTr="000700F1">
        <w:trPr>
          <w:trHeight w:val="491"/>
          <w:jc w:val="center"/>
        </w:trPr>
        <w:tc>
          <w:tcPr>
            <w:tcW w:w="760" w:type="dxa"/>
            <w:vAlign w:val="center"/>
          </w:tcPr>
          <w:p w14:paraId="461EE069" w14:textId="7493E197" w:rsidR="000700F1" w:rsidRPr="00EB2C43" w:rsidRDefault="000700F1" w:rsidP="000700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4421" w:type="dxa"/>
            <w:vAlign w:val="center"/>
          </w:tcPr>
          <w:p w14:paraId="50FD66CA" w14:textId="77777777" w:rsidR="000700F1" w:rsidRDefault="000700F1" w:rsidP="000700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Universal Mariusz </w:t>
            </w:r>
            <w:proofErr w:type="spellStart"/>
            <w:r>
              <w:rPr>
                <w:rFonts w:ascii="Tahoma" w:hAnsi="Tahoma" w:cs="Tahoma"/>
              </w:rPr>
              <w:t>Caliński</w:t>
            </w:r>
            <w:proofErr w:type="spellEnd"/>
          </w:p>
          <w:p w14:paraId="299400DA" w14:textId="245D21C3" w:rsidR="000700F1" w:rsidRPr="00F60522" w:rsidRDefault="000700F1" w:rsidP="000700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Bystrzycka 26, 54-215 Wrocław</w:t>
            </w:r>
          </w:p>
        </w:tc>
        <w:tc>
          <w:tcPr>
            <w:tcW w:w="1249" w:type="dxa"/>
            <w:vAlign w:val="center"/>
          </w:tcPr>
          <w:p w14:paraId="2DF16378" w14:textId="0FD1A2E0" w:rsidR="000700F1" w:rsidRPr="00EB2C43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81" w:type="dxa"/>
            <w:vAlign w:val="center"/>
          </w:tcPr>
          <w:p w14:paraId="2081B5E2" w14:textId="78621389" w:rsidR="000700F1" w:rsidRPr="00EB2C43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4" w:type="dxa"/>
            <w:vAlign w:val="center"/>
          </w:tcPr>
          <w:p w14:paraId="2B2B56ED" w14:textId="26C599D6" w:rsidR="000700F1" w:rsidRPr="00EB2C43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oferta odrzucona</w:t>
            </w:r>
          </w:p>
        </w:tc>
      </w:tr>
      <w:tr w:rsidR="000700F1" w:rsidRPr="00AE3121" w14:paraId="093FB67D" w14:textId="77777777" w:rsidTr="000700F1">
        <w:trPr>
          <w:trHeight w:val="491"/>
          <w:jc w:val="center"/>
        </w:trPr>
        <w:tc>
          <w:tcPr>
            <w:tcW w:w="760" w:type="dxa"/>
            <w:vAlign w:val="center"/>
          </w:tcPr>
          <w:p w14:paraId="1157FF15" w14:textId="23E4E92B" w:rsidR="000700F1" w:rsidRPr="00F60522" w:rsidRDefault="000700F1" w:rsidP="000700F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4421" w:type="dxa"/>
            <w:vAlign w:val="center"/>
          </w:tcPr>
          <w:p w14:paraId="1FD1DA5C" w14:textId="77777777" w:rsidR="000700F1" w:rsidRDefault="000700F1" w:rsidP="000700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PIXEL Centrum Komputerowe Tomasz Dziedzic</w:t>
            </w:r>
          </w:p>
          <w:p w14:paraId="77E1701D" w14:textId="50B2B6B1" w:rsidR="000700F1" w:rsidRDefault="000700F1" w:rsidP="000700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Kamieniec 102, 28-230 Połaniec</w:t>
            </w:r>
          </w:p>
        </w:tc>
        <w:tc>
          <w:tcPr>
            <w:tcW w:w="1249" w:type="dxa"/>
            <w:vAlign w:val="center"/>
          </w:tcPr>
          <w:p w14:paraId="1E96FE2D" w14:textId="05AB775E" w:rsidR="000700F1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81" w:type="dxa"/>
            <w:vAlign w:val="center"/>
          </w:tcPr>
          <w:p w14:paraId="21A1BEB8" w14:textId="1E0F15B6" w:rsidR="000700F1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4" w:type="dxa"/>
            <w:vAlign w:val="center"/>
          </w:tcPr>
          <w:p w14:paraId="551E5F6D" w14:textId="7CCDBDB1" w:rsidR="000700F1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oferta odrzucona</w:t>
            </w:r>
          </w:p>
        </w:tc>
      </w:tr>
      <w:tr w:rsidR="000700F1" w:rsidRPr="00AE3121" w14:paraId="41C2A43E" w14:textId="77777777" w:rsidTr="000700F1">
        <w:trPr>
          <w:trHeight w:val="491"/>
          <w:jc w:val="center"/>
        </w:trPr>
        <w:tc>
          <w:tcPr>
            <w:tcW w:w="760" w:type="dxa"/>
            <w:vAlign w:val="center"/>
          </w:tcPr>
          <w:p w14:paraId="1619F9B7" w14:textId="731771C6" w:rsidR="000700F1" w:rsidRPr="00F60522" w:rsidRDefault="000700F1" w:rsidP="000700F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4421" w:type="dxa"/>
            <w:vAlign w:val="center"/>
          </w:tcPr>
          <w:p w14:paraId="6574B216" w14:textId="77777777" w:rsidR="000700F1" w:rsidRDefault="000700F1" w:rsidP="000700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BIT-Technologies P. Tomczyk, D. Biernat, M. </w:t>
            </w:r>
            <w:proofErr w:type="spellStart"/>
            <w:r>
              <w:rPr>
                <w:rFonts w:ascii="Tahoma" w:hAnsi="Tahoma" w:cs="Tahoma"/>
              </w:rPr>
              <w:t>Permus</w:t>
            </w:r>
            <w:proofErr w:type="spellEnd"/>
            <w:r>
              <w:rPr>
                <w:rFonts w:ascii="Tahoma" w:hAnsi="Tahoma" w:cs="Tahoma"/>
              </w:rPr>
              <w:t xml:space="preserve"> Sp. J</w:t>
            </w:r>
          </w:p>
          <w:p w14:paraId="7D8DB120" w14:textId="48E0EB41" w:rsidR="000700F1" w:rsidRDefault="000700F1" w:rsidP="000700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ul. </w:t>
            </w:r>
            <w:proofErr w:type="spellStart"/>
            <w:r>
              <w:rPr>
                <w:rFonts w:ascii="Tahoma" w:hAnsi="Tahoma" w:cs="Tahoma"/>
              </w:rPr>
              <w:t>Połomińska</w:t>
            </w:r>
            <w:proofErr w:type="spellEnd"/>
            <w:r>
              <w:rPr>
                <w:rFonts w:ascii="Tahoma" w:hAnsi="Tahoma" w:cs="Tahoma"/>
              </w:rPr>
              <w:t xml:space="preserve"> 16, 40-585 Katowice</w:t>
            </w:r>
          </w:p>
        </w:tc>
        <w:tc>
          <w:tcPr>
            <w:tcW w:w="1249" w:type="dxa"/>
            <w:vAlign w:val="center"/>
          </w:tcPr>
          <w:p w14:paraId="3FD11C0D" w14:textId="560131CC" w:rsidR="000700F1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51,09</w:t>
            </w:r>
            <w:r w:rsidR="00707090">
              <w:rPr>
                <w:rFonts w:ascii="Tahoma" w:hAnsi="Tahoma" w:cs="Tahoma"/>
                <w:color w:val="000000"/>
                <w:sz w:val="18"/>
                <w:szCs w:val="18"/>
              </w:rPr>
              <w:t xml:space="preserve"> pkt</w:t>
            </w:r>
          </w:p>
        </w:tc>
        <w:tc>
          <w:tcPr>
            <w:tcW w:w="1681" w:type="dxa"/>
            <w:vAlign w:val="center"/>
          </w:tcPr>
          <w:p w14:paraId="542DE947" w14:textId="324AB951" w:rsidR="000700F1" w:rsidRDefault="00707090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40,00 pkt</w:t>
            </w:r>
          </w:p>
        </w:tc>
        <w:tc>
          <w:tcPr>
            <w:tcW w:w="1334" w:type="dxa"/>
            <w:vAlign w:val="center"/>
          </w:tcPr>
          <w:p w14:paraId="005B185F" w14:textId="22C0C034" w:rsidR="000700F1" w:rsidRDefault="00707090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91,09 pkt</w:t>
            </w:r>
          </w:p>
        </w:tc>
      </w:tr>
      <w:tr w:rsidR="000700F1" w:rsidRPr="00AE3121" w14:paraId="590301DB" w14:textId="77777777" w:rsidTr="000700F1">
        <w:trPr>
          <w:trHeight w:val="491"/>
          <w:jc w:val="center"/>
        </w:trPr>
        <w:tc>
          <w:tcPr>
            <w:tcW w:w="760" w:type="dxa"/>
            <w:vAlign w:val="center"/>
          </w:tcPr>
          <w:p w14:paraId="054A076C" w14:textId="695E6018" w:rsidR="000700F1" w:rsidRPr="00EB2C43" w:rsidRDefault="000700F1" w:rsidP="000700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4421" w:type="dxa"/>
            <w:vAlign w:val="center"/>
          </w:tcPr>
          <w:p w14:paraId="6A937783" w14:textId="77777777" w:rsidR="000700F1" w:rsidRDefault="000700F1" w:rsidP="000700F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Nbit</w:t>
            </w:r>
            <w:proofErr w:type="spellEnd"/>
            <w:r>
              <w:rPr>
                <w:rFonts w:ascii="Tahoma" w:hAnsi="Tahoma" w:cs="Tahoma"/>
              </w:rPr>
              <w:t xml:space="preserve"> Jarosław Jenczmionka Sp. z o.o.</w:t>
            </w:r>
          </w:p>
          <w:p w14:paraId="040B6CD1" w14:textId="365CDAD8" w:rsidR="000700F1" w:rsidRPr="00F60522" w:rsidRDefault="000700F1" w:rsidP="000700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Plebańska 3/8, 44-100 Gliwice</w:t>
            </w:r>
          </w:p>
        </w:tc>
        <w:tc>
          <w:tcPr>
            <w:tcW w:w="1249" w:type="dxa"/>
            <w:vAlign w:val="center"/>
          </w:tcPr>
          <w:p w14:paraId="455A3257" w14:textId="6A225B71" w:rsidR="000700F1" w:rsidRPr="00EB2C43" w:rsidRDefault="000700F1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60,00 pkt</w:t>
            </w:r>
          </w:p>
        </w:tc>
        <w:tc>
          <w:tcPr>
            <w:tcW w:w="1681" w:type="dxa"/>
            <w:vAlign w:val="center"/>
          </w:tcPr>
          <w:p w14:paraId="304A1816" w14:textId="76F78786" w:rsidR="000700F1" w:rsidRPr="00EB2C43" w:rsidRDefault="000700F1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  <w:r w:rsidR="00101C6B">
              <w:rPr>
                <w:rFonts w:ascii="Tahoma" w:hAnsi="Tahoma" w:cs="Tahoma"/>
                <w:color w:val="000000"/>
                <w:sz w:val="18"/>
                <w:szCs w:val="18"/>
              </w:rPr>
              <w:t>,00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pkt</w:t>
            </w:r>
          </w:p>
        </w:tc>
        <w:tc>
          <w:tcPr>
            <w:tcW w:w="1334" w:type="dxa"/>
            <w:vAlign w:val="center"/>
          </w:tcPr>
          <w:p w14:paraId="258ACDB9" w14:textId="34477467" w:rsidR="000700F1" w:rsidRPr="00EB2C43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100,00</w:t>
            </w:r>
            <w:r w:rsidR="000700F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pkt</w:t>
            </w:r>
          </w:p>
        </w:tc>
      </w:tr>
      <w:tr w:rsidR="000700F1" w:rsidRPr="00AE3121" w14:paraId="4DE014D6" w14:textId="77777777" w:rsidTr="000700F1">
        <w:trPr>
          <w:trHeight w:val="491"/>
          <w:jc w:val="center"/>
        </w:trPr>
        <w:tc>
          <w:tcPr>
            <w:tcW w:w="760" w:type="dxa"/>
            <w:vAlign w:val="center"/>
          </w:tcPr>
          <w:p w14:paraId="2FF84530" w14:textId="130E061B" w:rsidR="000700F1" w:rsidRDefault="000700F1" w:rsidP="000700F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4421" w:type="dxa"/>
            <w:vAlign w:val="center"/>
          </w:tcPr>
          <w:p w14:paraId="39845DD6" w14:textId="77777777" w:rsidR="000700F1" w:rsidRDefault="000700F1" w:rsidP="000700F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Prime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Computers</w:t>
            </w:r>
            <w:proofErr w:type="spellEnd"/>
            <w:r>
              <w:rPr>
                <w:rFonts w:ascii="Tahoma" w:hAnsi="Tahoma" w:cs="Tahoma"/>
              </w:rPr>
              <w:t xml:space="preserve"> Dariusz Leszczyński</w:t>
            </w:r>
          </w:p>
          <w:p w14:paraId="628302B9" w14:textId="2610A55F" w:rsidR="000700F1" w:rsidRDefault="000700F1" w:rsidP="000700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Kraszewskiego 15a, 50-229 Wrocław</w:t>
            </w:r>
          </w:p>
        </w:tc>
        <w:tc>
          <w:tcPr>
            <w:tcW w:w="1249" w:type="dxa"/>
            <w:vAlign w:val="center"/>
          </w:tcPr>
          <w:p w14:paraId="570C6D90" w14:textId="4E193D22" w:rsidR="000700F1" w:rsidRPr="00EB2C43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81" w:type="dxa"/>
            <w:vAlign w:val="center"/>
          </w:tcPr>
          <w:p w14:paraId="12D41EE8" w14:textId="394B0F6D" w:rsidR="000700F1" w:rsidRPr="00EB2C43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4" w:type="dxa"/>
            <w:vAlign w:val="center"/>
          </w:tcPr>
          <w:p w14:paraId="6EB26BD7" w14:textId="47ECBADE" w:rsidR="000700F1" w:rsidRPr="00EB2C43" w:rsidRDefault="00101C6B" w:rsidP="000700F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oferta odrzucona</w:t>
            </w:r>
          </w:p>
        </w:tc>
      </w:tr>
      <w:tr w:rsidR="00101C6B" w:rsidRPr="00AE3121" w14:paraId="157BC76C" w14:textId="77777777" w:rsidTr="000700F1">
        <w:trPr>
          <w:trHeight w:val="491"/>
          <w:jc w:val="center"/>
        </w:trPr>
        <w:tc>
          <w:tcPr>
            <w:tcW w:w="760" w:type="dxa"/>
            <w:vAlign w:val="center"/>
          </w:tcPr>
          <w:p w14:paraId="5F9045AE" w14:textId="0900D28E" w:rsidR="00101C6B" w:rsidRDefault="00101C6B" w:rsidP="00101C6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</w:t>
            </w:r>
          </w:p>
        </w:tc>
        <w:tc>
          <w:tcPr>
            <w:tcW w:w="4421" w:type="dxa"/>
            <w:vAlign w:val="center"/>
          </w:tcPr>
          <w:p w14:paraId="7F9A4A27" w14:textId="77777777" w:rsidR="00101C6B" w:rsidRDefault="00101C6B" w:rsidP="00101C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PWH WIP Małgorzata Szczepanik-Grzywocz</w:t>
            </w:r>
          </w:p>
          <w:p w14:paraId="3CCE2098" w14:textId="5D1BBFB0" w:rsidR="00101C6B" w:rsidRDefault="00101C6B" w:rsidP="00101C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Wł. Reymonta 23, 44-200 Rybnik</w:t>
            </w:r>
          </w:p>
        </w:tc>
        <w:tc>
          <w:tcPr>
            <w:tcW w:w="1249" w:type="dxa"/>
            <w:vAlign w:val="center"/>
          </w:tcPr>
          <w:p w14:paraId="4AC52EC6" w14:textId="36626DA2" w:rsidR="00101C6B" w:rsidRDefault="00101C6B" w:rsidP="00101C6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52,</w:t>
            </w:r>
            <w:r w:rsidR="007C09F0">
              <w:rPr>
                <w:rFonts w:ascii="Tahoma" w:hAnsi="Tahoma" w:cs="Tahoma"/>
                <w:color w:val="000000"/>
                <w:sz w:val="18"/>
                <w:szCs w:val="18"/>
              </w:rPr>
              <w:t>83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pkt</w:t>
            </w:r>
          </w:p>
        </w:tc>
        <w:tc>
          <w:tcPr>
            <w:tcW w:w="1681" w:type="dxa"/>
            <w:vAlign w:val="center"/>
          </w:tcPr>
          <w:p w14:paraId="09A04DAE" w14:textId="50CED994" w:rsidR="00101C6B" w:rsidRDefault="00101C6B" w:rsidP="00101C6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40,00 pkt</w:t>
            </w:r>
          </w:p>
        </w:tc>
        <w:tc>
          <w:tcPr>
            <w:tcW w:w="1334" w:type="dxa"/>
            <w:vAlign w:val="center"/>
          </w:tcPr>
          <w:p w14:paraId="65D0C754" w14:textId="4A63F59E" w:rsidR="00101C6B" w:rsidRDefault="00101C6B" w:rsidP="00101C6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92,</w:t>
            </w:r>
            <w:r w:rsidR="007C09F0">
              <w:rPr>
                <w:rFonts w:ascii="Tahoma" w:hAnsi="Tahoma" w:cs="Tahoma"/>
                <w:color w:val="000000"/>
                <w:sz w:val="18"/>
                <w:szCs w:val="18"/>
              </w:rPr>
              <w:t>83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pkt</w:t>
            </w:r>
          </w:p>
        </w:tc>
      </w:tr>
      <w:bookmarkEnd w:id="1"/>
    </w:tbl>
    <w:p w14:paraId="455780A5" w14:textId="77777777" w:rsidR="00C43685" w:rsidRDefault="00C43685" w:rsidP="00C43685">
      <w:pPr>
        <w:spacing w:line="276" w:lineRule="auto"/>
        <w:jc w:val="both"/>
        <w:rPr>
          <w:rFonts w:ascii="Tahoma" w:hAnsi="Tahoma" w:cs="Tahoma"/>
        </w:rPr>
      </w:pPr>
    </w:p>
    <w:p w14:paraId="7757FB93" w14:textId="77777777" w:rsidR="0081781E" w:rsidRPr="0081781E" w:rsidRDefault="00707090" w:rsidP="0081781E">
      <w:pPr>
        <w:spacing w:line="276" w:lineRule="auto"/>
        <w:jc w:val="both"/>
        <w:rPr>
          <w:rFonts w:ascii="Tahoma" w:hAnsi="Tahoma" w:cs="Tahoma"/>
          <w:u w:val="single"/>
        </w:rPr>
      </w:pPr>
      <w:r w:rsidRPr="0081781E">
        <w:rPr>
          <w:rFonts w:ascii="Tahoma" w:hAnsi="Tahoma" w:cs="Tahoma"/>
          <w:u w:val="single"/>
        </w:rPr>
        <w:t xml:space="preserve">Oferta nr 1 </w:t>
      </w:r>
      <w:r w:rsidR="0081781E" w:rsidRPr="0081781E">
        <w:rPr>
          <w:rFonts w:ascii="Tahoma" w:hAnsi="Tahoma" w:cs="Tahoma"/>
          <w:u w:val="single"/>
        </w:rPr>
        <w:t xml:space="preserve">– Universal Mariusz </w:t>
      </w:r>
      <w:proofErr w:type="spellStart"/>
      <w:r w:rsidR="0081781E" w:rsidRPr="0081781E">
        <w:rPr>
          <w:rFonts w:ascii="Tahoma" w:hAnsi="Tahoma" w:cs="Tahoma"/>
          <w:u w:val="single"/>
        </w:rPr>
        <w:t>Caliński</w:t>
      </w:r>
      <w:proofErr w:type="spellEnd"/>
      <w:r w:rsidR="0081781E" w:rsidRPr="0081781E">
        <w:rPr>
          <w:rFonts w:ascii="Tahoma" w:hAnsi="Tahoma" w:cs="Tahoma"/>
          <w:u w:val="single"/>
        </w:rPr>
        <w:t xml:space="preserve"> </w:t>
      </w:r>
    </w:p>
    <w:p w14:paraId="48EF1CBC" w14:textId="292D94A1" w:rsidR="00C43685" w:rsidRDefault="0081781E" w:rsidP="00D3674C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 podstawie art. 226 ust. 1 pkt 3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oferta </w:t>
      </w:r>
      <w:r w:rsidR="00707090">
        <w:rPr>
          <w:rFonts w:ascii="Tahoma" w:hAnsi="Tahoma" w:cs="Tahoma"/>
        </w:rPr>
        <w:t>została odrzucona z niniejszego postępowania</w:t>
      </w:r>
      <w:r>
        <w:rPr>
          <w:rFonts w:ascii="Tahoma" w:hAnsi="Tahoma" w:cs="Tahoma"/>
        </w:rPr>
        <w:t xml:space="preserve"> jako niezgodna z przepisami ustawy</w:t>
      </w:r>
      <w:r w:rsidR="00C43685" w:rsidRPr="00EB2C43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Oferta nie została podpisana lub została źle podpisana.</w:t>
      </w:r>
    </w:p>
    <w:p w14:paraId="54ABBF00" w14:textId="4654A00C" w:rsidR="0081781E" w:rsidRPr="0081781E" w:rsidRDefault="0081781E" w:rsidP="0081781E">
      <w:pPr>
        <w:spacing w:line="276" w:lineRule="auto"/>
        <w:jc w:val="both"/>
        <w:rPr>
          <w:rFonts w:ascii="Tahoma" w:hAnsi="Tahoma" w:cs="Tahoma"/>
          <w:u w:val="single"/>
        </w:rPr>
      </w:pPr>
      <w:r w:rsidRPr="0081781E">
        <w:rPr>
          <w:rFonts w:ascii="Tahoma" w:hAnsi="Tahoma" w:cs="Tahoma"/>
          <w:u w:val="single"/>
        </w:rPr>
        <w:t>Oferta nr 2 – PIXEL Centrum Komputerowe Tomasz Dziedzic</w:t>
      </w:r>
    </w:p>
    <w:p w14:paraId="378CC8F9" w14:textId="29884ABA" w:rsidR="0081781E" w:rsidRDefault="0081781E" w:rsidP="00D3674C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 podstawie art. 226 ust. 1 pkt 5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oferta została odrzucona z niniejszego postępowania. Oferta nie spełnia wymagań Zamawiającego w zakresie opisu przedmiotu zamówienia.</w:t>
      </w:r>
    </w:p>
    <w:p w14:paraId="72419C80" w14:textId="58A9810B" w:rsidR="0081781E" w:rsidRPr="0081781E" w:rsidRDefault="0081781E" w:rsidP="0081781E">
      <w:pPr>
        <w:spacing w:line="276" w:lineRule="auto"/>
        <w:jc w:val="both"/>
        <w:rPr>
          <w:rFonts w:ascii="Tahoma" w:hAnsi="Tahoma" w:cs="Tahoma"/>
          <w:u w:val="single"/>
        </w:rPr>
      </w:pPr>
      <w:r w:rsidRPr="0081781E">
        <w:rPr>
          <w:rFonts w:ascii="Tahoma" w:hAnsi="Tahoma" w:cs="Tahoma"/>
          <w:u w:val="single"/>
        </w:rPr>
        <w:lastRenderedPageBreak/>
        <w:t xml:space="preserve">Oferta nr </w:t>
      </w:r>
      <w:r>
        <w:rPr>
          <w:rFonts w:ascii="Tahoma" w:hAnsi="Tahoma" w:cs="Tahoma"/>
          <w:u w:val="single"/>
        </w:rPr>
        <w:t>5</w:t>
      </w:r>
      <w:r w:rsidRPr="0081781E">
        <w:rPr>
          <w:rFonts w:ascii="Tahoma" w:hAnsi="Tahoma" w:cs="Tahoma"/>
          <w:u w:val="single"/>
        </w:rPr>
        <w:t xml:space="preserve"> – </w:t>
      </w:r>
      <w:proofErr w:type="spellStart"/>
      <w:r>
        <w:rPr>
          <w:rFonts w:ascii="Tahoma" w:hAnsi="Tahoma" w:cs="Tahoma"/>
          <w:u w:val="single"/>
        </w:rPr>
        <w:t>Prime</w:t>
      </w:r>
      <w:proofErr w:type="spellEnd"/>
      <w:r>
        <w:rPr>
          <w:rFonts w:ascii="Tahoma" w:hAnsi="Tahoma" w:cs="Tahoma"/>
          <w:u w:val="single"/>
        </w:rPr>
        <w:t xml:space="preserve"> </w:t>
      </w:r>
      <w:proofErr w:type="spellStart"/>
      <w:r>
        <w:rPr>
          <w:rFonts w:ascii="Tahoma" w:hAnsi="Tahoma" w:cs="Tahoma"/>
          <w:u w:val="single"/>
        </w:rPr>
        <w:t>Computers</w:t>
      </w:r>
      <w:proofErr w:type="spellEnd"/>
      <w:r>
        <w:rPr>
          <w:rFonts w:ascii="Tahoma" w:hAnsi="Tahoma" w:cs="Tahoma"/>
          <w:u w:val="single"/>
        </w:rPr>
        <w:t xml:space="preserve"> Dariusz Leszczyński</w:t>
      </w:r>
    </w:p>
    <w:p w14:paraId="5A1DC02D" w14:textId="77777777" w:rsidR="0081781E" w:rsidRDefault="0081781E" w:rsidP="0081781E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 podstawie art. 226 ust. 1 pkt 5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oferta została odrzucona z niniejszego postępowania. Oferta nie spełnia wymagań Zamawiającego w zakresie opisu przedmiotu zamówienia.</w:t>
      </w:r>
    </w:p>
    <w:p w14:paraId="378C7AC0" w14:textId="2E22E09D" w:rsidR="000F28CA" w:rsidRPr="000266F0" w:rsidRDefault="000F28CA" w:rsidP="000F28CA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>Wójt Gminy Mszana</w:t>
      </w:r>
    </w:p>
    <w:p w14:paraId="6CA7890D" w14:textId="7BA8DABC" w:rsidR="0081781E" w:rsidRDefault="000F28CA" w:rsidP="000F28CA">
      <w:pPr>
        <w:spacing w:after="240" w:line="276" w:lineRule="auto"/>
        <w:ind w:firstLine="3544"/>
        <w:jc w:val="both"/>
        <w:rPr>
          <w:rFonts w:ascii="Tahoma" w:hAnsi="Tahoma" w:cs="Tahoma"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 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 xml:space="preserve">Mirosław Szymanek </w:t>
      </w:r>
    </w:p>
    <w:sectPr w:rsidR="0081781E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79C6B" w14:textId="77777777" w:rsidR="000A4E53" w:rsidRDefault="000A4E53" w:rsidP="00DA5839">
      <w:r>
        <w:separator/>
      </w:r>
    </w:p>
  </w:endnote>
  <w:endnote w:type="continuationSeparator" w:id="0">
    <w:p w14:paraId="074F12CD" w14:textId="77777777" w:rsidR="000A4E53" w:rsidRDefault="000A4E5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D56D3" w14:textId="77777777" w:rsidR="000A4E53" w:rsidRDefault="000A4E53" w:rsidP="00DA5839">
      <w:r>
        <w:separator/>
      </w:r>
    </w:p>
  </w:footnote>
  <w:footnote w:type="continuationSeparator" w:id="0">
    <w:p w14:paraId="010A4FD7" w14:textId="77777777" w:rsidR="000A4E53" w:rsidRDefault="000A4E5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212ABA9B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0700F1">
      <w:rPr>
        <w:rFonts w:ascii="Tahoma" w:hAnsi="Tahoma" w:cs="Tahoma"/>
      </w:rPr>
      <w:t>2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4CB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0F1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4E53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392A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28CA"/>
    <w:rsid w:val="000F4C8F"/>
    <w:rsid w:val="000F4D50"/>
    <w:rsid w:val="000F58E1"/>
    <w:rsid w:val="000F6BA8"/>
    <w:rsid w:val="000F758C"/>
    <w:rsid w:val="00101011"/>
    <w:rsid w:val="00101C6B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582A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2D6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3AF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76F4E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50EA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62AF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037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12D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38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6413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090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09F0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4A31"/>
    <w:rsid w:val="008158A1"/>
    <w:rsid w:val="00815AB9"/>
    <w:rsid w:val="00816D47"/>
    <w:rsid w:val="0081781E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1FC9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2C3C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24B3"/>
    <w:rsid w:val="00882F84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1349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C98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6D6A"/>
    <w:rsid w:val="00A27875"/>
    <w:rsid w:val="00A30004"/>
    <w:rsid w:val="00A31EA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483C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4DC0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39F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47D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6F87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77F68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85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3C2F"/>
    <w:rsid w:val="00D1413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2411"/>
    <w:rsid w:val="00D33CDB"/>
    <w:rsid w:val="00D33E0B"/>
    <w:rsid w:val="00D35D42"/>
    <w:rsid w:val="00D361BC"/>
    <w:rsid w:val="00D3674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34AC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B70CB"/>
    <w:rsid w:val="00EC00C9"/>
    <w:rsid w:val="00EC0FCB"/>
    <w:rsid w:val="00EC3CAF"/>
    <w:rsid w:val="00EC4C4A"/>
    <w:rsid w:val="00EC51B2"/>
    <w:rsid w:val="00EC5DF1"/>
    <w:rsid w:val="00EC5FB1"/>
    <w:rsid w:val="00EC61D9"/>
    <w:rsid w:val="00ED05D8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B8D"/>
    <w:rsid w:val="00FD4247"/>
    <w:rsid w:val="00FD62B8"/>
    <w:rsid w:val="00FD6B48"/>
    <w:rsid w:val="00FD6FD4"/>
    <w:rsid w:val="00FD7194"/>
    <w:rsid w:val="00FD7B14"/>
    <w:rsid w:val="00FE0029"/>
    <w:rsid w:val="00FE0982"/>
    <w:rsid w:val="00FE1D0A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74C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2903"/>
    <w:rsid w:val="0002515B"/>
    <w:rsid w:val="000A0BEF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A6507"/>
    <w:rsid w:val="002D56A5"/>
    <w:rsid w:val="002F06A2"/>
    <w:rsid w:val="00300BED"/>
    <w:rsid w:val="0032173F"/>
    <w:rsid w:val="00382589"/>
    <w:rsid w:val="003F2155"/>
    <w:rsid w:val="00464092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C13F3"/>
    <w:rsid w:val="007C5919"/>
    <w:rsid w:val="007D4303"/>
    <w:rsid w:val="007F6B96"/>
    <w:rsid w:val="00806F37"/>
    <w:rsid w:val="008416F7"/>
    <w:rsid w:val="008913E1"/>
    <w:rsid w:val="008A13D6"/>
    <w:rsid w:val="008E10A5"/>
    <w:rsid w:val="008F7062"/>
    <w:rsid w:val="008F7600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A11AF"/>
    <w:rsid w:val="00EB0CE7"/>
    <w:rsid w:val="00EB1DA4"/>
    <w:rsid w:val="00F25738"/>
    <w:rsid w:val="00F451A3"/>
    <w:rsid w:val="00F6592C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2022-08-08T13:32:00Z</dcterms:modified>
</cp:coreProperties>
</file>